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E23C39" w14:textId="77777777" w:rsidR="007A6B3A" w:rsidRPr="005711D8" w:rsidRDefault="007A6B3A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 w:rsidRPr="005711D8">
        <w:rPr>
          <w:rFonts w:ascii="Calibri" w:hAnsi="Calibri"/>
          <w:b/>
          <w:bCs/>
        </w:rPr>
        <w:t xml:space="preserve">ANEXO </w:t>
      </w:r>
      <w:r w:rsidR="00BE35AA">
        <w:rPr>
          <w:rFonts w:ascii="Calibri" w:hAnsi="Calibri"/>
          <w:b/>
          <w:bCs/>
        </w:rPr>
        <w:t>VI</w:t>
      </w:r>
    </w:p>
    <w:p w14:paraId="2C2D20AA" w14:textId="69B8D59A" w:rsidR="007A6B3A" w:rsidRPr="00A3647F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A3647F"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A3647F" w:rsidRPr="00A3647F">
        <w:rPr>
          <w:rFonts w:ascii="Calibri" w:hAnsi="Calibri"/>
          <w:b w:val="0"/>
          <w:szCs w:val="22"/>
          <w:lang w:val="pt-PT"/>
        </w:rPr>
        <w:t>0893</w:t>
      </w:r>
      <w:r w:rsidR="00F2392A" w:rsidRPr="00A3647F">
        <w:rPr>
          <w:rFonts w:ascii="Calibri" w:hAnsi="Calibri"/>
          <w:b w:val="0"/>
          <w:szCs w:val="22"/>
          <w:lang w:val="pt-PT"/>
        </w:rPr>
        <w:t>/20</w:t>
      </w:r>
      <w:r w:rsidR="00095A81" w:rsidRPr="00A3647F">
        <w:rPr>
          <w:rFonts w:ascii="Calibri" w:hAnsi="Calibri"/>
          <w:b w:val="0"/>
          <w:szCs w:val="22"/>
          <w:lang w:val="pt-PT"/>
        </w:rPr>
        <w:t>2</w:t>
      </w:r>
      <w:r w:rsidR="004D4E4C" w:rsidRPr="00A3647F">
        <w:rPr>
          <w:rFonts w:ascii="Calibri" w:hAnsi="Calibri"/>
          <w:b w:val="0"/>
          <w:szCs w:val="22"/>
          <w:lang w:val="pt-PT"/>
        </w:rPr>
        <w:t>3</w:t>
      </w:r>
    </w:p>
    <w:p w14:paraId="5A4AD7F2" w14:textId="77777777" w:rsidR="007A6B3A" w:rsidRPr="005711D8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044B55F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</w:rPr>
        <w:t>INFORMAÇÕES DA EMPRESA VENCEDORA PARA CONTRATAÇÃO</w:t>
      </w:r>
    </w:p>
    <w:p w14:paraId="592E235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5A0EEAC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09514E74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F3B652D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74A52930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7F2A1F54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0E00D45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50DE42E7" w14:textId="62865B11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79B96E1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</w:t>
      </w:r>
      <w:proofErr w:type="gramStart"/>
      <w:r w:rsidRPr="005711D8">
        <w:rPr>
          <w:rFonts w:ascii="Calibri" w:hAnsi="Calibri"/>
          <w:sz w:val="22"/>
          <w:szCs w:val="22"/>
        </w:rPr>
        <w:t>(  )</w:t>
      </w:r>
      <w:proofErr w:type="gramEnd"/>
      <w:r w:rsidRPr="005711D8">
        <w:rPr>
          <w:rFonts w:ascii="Calibri" w:hAnsi="Calibri"/>
          <w:sz w:val="22"/>
          <w:szCs w:val="22"/>
        </w:rPr>
        <w:t xml:space="preserve">             </w:t>
      </w:r>
    </w:p>
    <w:p w14:paraId="59C1177C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FAED3A0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50F98A5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103C6CE5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792A3F64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64CED3FD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6DA78A11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da ARP/Contratos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4F68A35D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7C5003EB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24B3461C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0C955DD7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 xml:space="preserve">Telefones: </w:t>
      </w:r>
      <w:proofErr w:type="gramStart"/>
      <w:r w:rsidRPr="005711D8">
        <w:rPr>
          <w:rFonts w:ascii="Calibri" w:hAnsi="Calibri"/>
          <w:szCs w:val="22"/>
        </w:rPr>
        <w:t>(  )</w:t>
      </w:r>
      <w:proofErr w:type="gramEnd"/>
      <w:r w:rsidRPr="005711D8">
        <w:rPr>
          <w:rFonts w:ascii="Calibri" w:hAnsi="Calibri"/>
          <w:szCs w:val="22"/>
        </w:rPr>
        <w:t xml:space="preserve">             Celular: (  )</w:t>
      </w:r>
    </w:p>
    <w:p w14:paraId="593DC763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32170957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38CE296B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5817CD67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242FD8F6" w14:textId="57607A8F" w:rsidR="00FC5800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DO REPRESENTANTE DA EMPRESA</w:t>
      </w:r>
    </w:p>
    <w:p w14:paraId="2B4AA28E" w14:textId="694AFCEC" w:rsidR="00A25F26" w:rsidRPr="00A25F26" w:rsidRDefault="00A25F26" w:rsidP="00A25F26"/>
    <w:p w14:paraId="7CD5D3AE" w14:textId="3226B445" w:rsidR="00A25F26" w:rsidRPr="00A25F26" w:rsidRDefault="00A25F26" w:rsidP="00A25F26"/>
    <w:p w14:paraId="11DE90DD" w14:textId="226820F0" w:rsidR="00A25F26" w:rsidRPr="00A25F26" w:rsidRDefault="00A25F26" w:rsidP="00A25F26"/>
    <w:p w14:paraId="0FC468F0" w14:textId="7CFA792E" w:rsidR="00A25F26" w:rsidRPr="00A25F26" w:rsidRDefault="00A25F26" w:rsidP="00A25F26"/>
    <w:p w14:paraId="3007CA2E" w14:textId="35E412EA" w:rsidR="00A25F26" w:rsidRPr="00A25F26" w:rsidRDefault="00A25F26" w:rsidP="00A25F26"/>
    <w:p w14:paraId="09B66A6F" w14:textId="361DEC7B" w:rsidR="00A25F26" w:rsidRPr="00A25F26" w:rsidRDefault="00A25F26" w:rsidP="00A25F26"/>
    <w:p w14:paraId="35060174" w14:textId="42727FA7" w:rsidR="00A25F26" w:rsidRPr="00A25F26" w:rsidRDefault="00A25F26" w:rsidP="00A25F26"/>
    <w:p w14:paraId="3D981291" w14:textId="0E0D29E8" w:rsidR="00A25F26" w:rsidRPr="00A25F26" w:rsidRDefault="00A25F26" w:rsidP="00A25F26"/>
    <w:p w14:paraId="2A0D6BF8" w14:textId="5FF3D5E5" w:rsidR="00A25F26" w:rsidRPr="00A25F26" w:rsidRDefault="00A25F26" w:rsidP="00A25F26"/>
    <w:p w14:paraId="28619300" w14:textId="4251348D" w:rsidR="00A25F26" w:rsidRPr="00A25F26" w:rsidRDefault="00A25F26" w:rsidP="00A25F26"/>
    <w:p w14:paraId="4059DEFD" w14:textId="52CC5A9D" w:rsidR="00A25F26" w:rsidRPr="00A25F26" w:rsidRDefault="00A25F26" w:rsidP="00A25F26"/>
    <w:p w14:paraId="04BD168D" w14:textId="6516C6B5" w:rsidR="00A25F26" w:rsidRPr="00A25F26" w:rsidRDefault="00A25F26" w:rsidP="00A25F26"/>
    <w:p w14:paraId="35D20364" w14:textId="54D8F3E9" w:rsidR="00A25F26" w:rsidRPr="00A25F26" w:rsidRDefault="00A25F26" w:rsidP="00A25F26"/>
    <w:p w14:paraId="221210A8" w14:textId="2A15BCCC" w:rsidR="00A25F26" w:rsidRPr="00A25F26" w:rsidRDefault="00A25F26" w:rsidP="00A25F26"/>
    <w:p w14:paraId="1EF8A7B1" w14:textId="4445F303" w:rsidR="00A25F26" w:rsidRPr="00A25F26" w:rsidRDefault="00A25F26" w:rsidP="00A25F26"/>
    <w:p w14:paraId="4A889F64" w14:textId="7657AF58" w:rsidR="00A25F26" w:rsidRPr="00A25F26" w:rsidRDefault="00A25F26" w:rsidP="00A25F26"/>
    <w:p w14:paraId="1CEEB204" w14:textId="0C2FFE6D" w:rsidR="00A25F26" w:rsidRPr="00A25F26" w:rsidRDefault="00A25F26" w:rsidP="00A25F26"/>
    <w:p w14:paraId="28404D34" w14:textId="45DE80CF" w:rsidR="00A25F26" w:rsidRPr="00A25F26" w:rsidRDefault="00A25F26" w:rsidP="00A25F26"/>
    <w:p w14:paraId="04005287" w14:textId="1B6AC9E8" w:rsidR="00A25F26" w:rsidRPr="00A25F26" w:rsidRDefault="00A25F26" w:rsidP="00A25F26"/>
    <w:p w14:paraId="6AD079FB" w14:textId="5AE494EF" w:rsidR="00A25F26" w:rsidRDefault="00A25F26" w:rsidP="00A25F26">
      <w:pPr>
        <w:rPr>
          <w:rFonts w:ascii="Calibri" w:hAnsi="Calibri"/>
          <w:sz w:val="22"/>
          <w:szCs w:val="22"/>
        </w:rPr>
      </w:pPr>
    </w:p>
    <w:p w14:paraId="0E326D51" w14:textId="59038051" w:rsidR="00A25F26" w:rsidRDefault="00A25F26" w:rsidP="00A25F26">
      <w:pPr>
        <w:tabs>
          <w:tab w:val="left" w:pos="3802"/>
        </w:tabs>
      </w:pPr>
      <w:r>
        <w:tab/>
      </w:r>
    </w:p>
    <w:p w14:paraId="55AC8C25" w14:textId="77777777" w:rsidR="00A25F26" w:rsidRPr="00A25F26" w:rsidRDefault="00A25F26" w:rsidP="00A25F26">
      <w:pPr>
        <w:tabs>
          <w:tab w:val="left" w:pos="3802"/>
        </w:tabs>
      </w:pPr>
    </w:p>
    <w:sectPr w:rsidR="00A25F26" w:rsidRPr="00A25F26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32D6" w14:textId="77777777" w:rsidR="003C0DB8" w:rsidRDefault="003C0DB8">
      <w:r>
        <w:separator/>
      </w:r>
    </w:p>
  </w:endnote>
  <w:endnote w:type="continuationSeparator" w:id="0">
    <w:p w14:paraId="1FD9B338" w14:textId="77777777" w:rsidR="003C0DB8" w:rsidRDefault="003C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B37F" w14:textId="4261F600" w:rsidR="00385EBF" w:rsidRDefault="00A25F26" w:rsidP="00212B50">
    <w:pPr>
      <w:jc w:val="right"/>
      <w:rPr>
        <w:rFonts w:ascii="Arial" w:hAnsi="Arial" w:cs="Arial"/>
        <w:sz w:val="16"/>
      </w:rPr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18</w:t>
    </w:r>
    <w:r>
      <w:rPr>
        <w:sz w:val="14"/>
      </w:rPr>
      <w:fldChar w:fldCharType="end"/>
    </w:r>
    <w:r w:rsidR="00385EBF">
      <w:rPr>
        <w:rFonts w:ascii="Arial" w:hAnsi="Arial" w:cs="Arial"/>
        <w:sz w:val="16"/>
      </w:rPr>
      <w:t xml:space="preserve">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C2BD" w14:textId="77777777" w:rsidR="003C0DB8" w:rsidRDefault="003C0DB8">
      <w:r>
        <w:separator/>
      </w:r>
    </w:p>
  </w:footnote>
  <w:footnote w:type="continuationSeparator" w:id="0">
    <w:p w14:paraId="3564C324" w14:textId="77777777" w:rsidR="003C0DB8" w:rsidRDefault="003C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19B4" w14:textId="77777777" w:rsidR="00385EBF" w:rsidRDefault="00385EBF" w:rsidP="00FA48CA">
    <w:pPr>
      <w:ind w:left="567"/>
      <w:rPr>
        <w:b/>
      </w:rPr>
    </w:pPr>
  </w:p>
  <w:p w14:paraId="0C46C0F9" w14:textId="11D62128" w:rsidR="00385EBF" w:rsidRDefault="00A25F26">
    <w:pPr>
      <w:rPr>
        <w:b/>
      </w:rPr>
    </w:pPr>
    <w:r w:rsidRPr="005F6D78">
      <w:rPr>
        <w:noProof/>
        <w:lang w:eastAsia="pt-BR"/>
      </w:rPr>
      <w:drawing>
        <wp:inline distT="0" distB="0" distL="0" distR="0" wp14:anchorId="0EB448ED" wp14:editId="355E6FE9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C2B573" w14:textId="77777777" w:rsidR="00A25F26" w:rsidRDefault="00A25F26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366CF1"/>
    <w:multiLevelType w:val="multilevel"/>
    <w:tmpl w:val="076C0B0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5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15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5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</w:num>
  <w:num w:numId="33">
    <w:abstractNumId w:val="14"/>
  </w:num>
  <w:num w:numId="34">
    <w:abstractNumId w:val="0"/>
  </w:num>
  <w:num w:numId="35">
    <w:abstractNumId w:val="10"/>
  </w:num>
  <w:num w:numId="36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100316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0B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85EBF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2CF6"/>
    <w:rsid w:val="003B2DC2"/>
    <w:rsid w:val="003B2F78"/>
    <w:rsid w:val="003B3B12"/>
    <w:rsid w:val="003B3F71"/>
    <w:rsid w:val="003B4237"/>
    <w:rsid w:val="003B501C"/>
    <w:rsid w:val="003B5FC4"/>
    <w:rsid w:val="003C0DB8"/>
    <w:rsid w:val="003C0F38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E4C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378A"/>
    <w:rsid w:val="00563E5D"/>
    <w:rsid w:val="005660CC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63DE"/>
    <w:rsid w:val="005E7692"/>
    <w:rsid w:val="005E77AB"/>
    <w:rsid w:val="005F1B94"/>
    <w:rsid w:val="005F1C5C"/>
    <w:rsid w:val="005F2F7F"/>
    <w:rsid w:val="005F5A62"/>
    <w:rsid w:val="00601E84"/>
    <w:rsid w:val="006024A0"/>
    <w:rsid w:val="006040DD"/>
    <w:rsid w:val="00607BA6"/>
    <w:rsid w:val="0061497A"/>
    <w:rsid w:val="00615073"/>
    <w:rsid w:val="00621C38"/>
    <w:rsid w:val="006238E1"/>
    <w:rsid w:val="006263E1"/>
    <w:rsid w:val="00626D31"/>
    <w:rsid w:val="00626F8B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4BB4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0B2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58FB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5F26"/>
    <w:rsid w:val="00A27B55"/>
    <w:rsid w:val="00A3094E"/>
    <w:rsid w:val="00A310AB"/>
    <w:rsid w:val="00A32B0B"/>
    <w:rsid w:val="00A3647F"/>
    <w:rsid w:val="00A3653A"/>
    <w:rsid w:val="00A36C4C"/>
    <w:rsid w:val="00A42BD5"/>
    <w:rsid w:val="00A51CCB"/>
    <w:rsid w:val="00A53A55"/>
    <w:rsid w:val="00A54375"/>
    <w:rsid w:val="00A569F4"/>
    <w:rsid w:val="00A6299F"/>
    <w:rsid w:val="00A71183"/>
    <w:rsid w:val="00A728B8"/>
    <w:rsid w:val="00A74053"/>
    <w:rsid w:val="00A77B8F"/>
    <w:rsid w:val="00A802CA"/>
    <w:rsid w:val="00A805C5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2956"/>
    <w:rsid w:val="00AC35E8"/>
    <w:rsid w:val="00AC436F"/>
    <w:rsid w:val="00AC743F"/>
    <w:rsid w:val="00AD036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570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D2362"/>
    <w:rsid w:val="00BD2509"/>
    <w:rsid w:val="00BD2BA1"/>
    <w:rsid w:val="00BD4D7C"/>
    <w:rsid w:val="00BD5E03"/>
    <w:rsid w:val="00BD6081"/>
    <w:rsid w:val="00BD7AED"/>
    <w:rsid w:val="00BE04B9"/>
    <w:rsid w:val="00BE1F24"/>
    <w:rsid w:val="00BE35AA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C1C74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1A0E"/>
    <w:rsid w:val="00D01DC0"/>
    <w:rsid w:val="00D10154"/>
    <w:rsid w:val="00D11AE2"/>
    <w:rsid w:val="00D11E46"/>
    <w:rsid w:val="00D158A5"/>
    <w:rsid w:val="00D15D25"/>
    <w:rsid w:val="00D16E42"/>
    <w:rsid w:val="00D1718F"/>
    <w:rsid w:val="00D17526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5D35"/>
    <w:rsid w:val="00DB64CE"/>
    <w:rsid w:val="00DB6FA1"/>
    <w:rsid w:val="00DC20A1"/>
    <w:rsid w:val="00DC5013"/>
    <w:rsid w:val="00DC69C9"/>
    <w:rsid w:val="00DC6BAC"/>
    <w:rsid w:val="00DD1492"/>
    <w:rsid w:val="00DD156E"/>
    <w:rsid w:val="00DD1A04"/>
    <w:rsid w:val="00DD4818"/>
    <w:rsid w:val="00DD4939"/>
    <w:rsid w:val="00DD4CDE"/>
    <w:rsid w:val="00DD6067"/>
    <w:rsid w:val="00DD6FBA"/>
    <w:rsid w:val="00DE41EB"/>
    <w:rsid w:val="00DE57F7"/>
    <w:rsid w:val="00DE63E7"/>
    <w:rsid w:val="00DF134B"/>
    <w:rsid w:val="00E01961"/>
    <w:rsid w:val="00E025BA"/>
    <w:rsid w:val="00E05F51"/>
    <w:rsid w:val="00E116EA"/>
    <w:rsid w:val="00E14EB7"/>
    <w:rsid w:val="00E16236"/>
    <w:rsid w:val="00E17478"/>
    <w:rsid w:val="00E22722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5769"/>
    <w:rsid w:val="00EE5E30"/>
    <w:rsid w:val="00EF0435"/>
    <w:rsid w:val="00EF1F21"/>
    <w:rsid w:val="00EF339D"/>
    <w:rsid w:val="00EF6C6B"/>
    <w:rsid w:val="00EF7E31"/>
    <w:rsid w:val="00F01A6E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92B7F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004B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0A62AD19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A3647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7FC65-8821-4957-A93A-7D6898D2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PATRICIA MICHELS SANDRINI</cp:lastModifiedBy>
  <cp:revision>19</cp:revision>
  <cp:lastPrinted>2023-06-12T19:48:00Z</cp:lastPrinted>
  <dcterms:created xsi:type="dcterms:W3CDTF">2020-05-14T18:48:00Z</dcterms:created>
  <dcterms:modified xsi:type="dcterms:W3CDTF">2023-07-03T20:46:00Z</dcterms:modified>
</cp:coreProperties>
</file>